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D15271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</w:t>
      </w:r>
      <w:r w:rsidR="00B84ACA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BA7B16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84ACA" w:rsidRPr="00F1383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https://zakazky.zcu.cz/contract_display_6361.html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E35D9C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163062">
        <w:rPr>
          <w:rFonts w:ascii="Garamond" w:hAnsi="Garamond" w:cs="Arial"/>
          <w:sz w:val="22"/>
          <w:szCs w:val="22"/>
        </w:rPr>
        <w:t>0</w:t>
      </w:r>
      <w:r w:rsidR="00B84ACA">
        <w:rPr>
          <w:rFonts w:ascii="Garamond" w:hAnsi="Garamond" w:cs="Arial"/>
          <w:sz w:val="22"/>
          <w:szCs w:val="22"/>
        </w:rPr>
        <w:t>7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163062">
        <w:rPr>
          <w:rFonts w:ascii="Garamond" w:hAnsi="Garamond" w:cs="Arial"/>
          <w:sz w:val="22"/>
          <w:szCs w:val="22"/>
        </w:rPr>
        <w:t>1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07E1" w14:textId="77777777" w:rsidR="00EB6172" w:rsidRDefault="00EB6172" w:rsidP="00795AAC">
      <w:r>
        <w:separator/>
      </w:r>
    </w:p>
  </w:endnote>
  <w:endnote w:type="continuationSeparator" w:id="0">
    <w:p w14:paraId="24719F8B" w14:textId="77777777" w:rsidR="00EB6172" w:rsidRDefault="00EB617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BDC5" w14:textId="77777777" w:rsidR="00EB6172" w:rsidRDefault="00EB6172" w:rsidP="00795AAC">
      <w:r>
        <w:separator/>
      </w:r>
    </w:p>
  </w:footnote>
  <w:footnote w:type="continuationSeparator" w:id="0">
    <w:p w14:paraId="25AE8C8E" w14:textId="77777777" w:rsidR="00EB6172" w:rsidRDefault="00EB617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6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wSdDXruF2WWvWjl/wcW+Tbq25kaIXOcYhi6xkp/VtXg=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0GoUii9iaNBi02164QsbpcsI3WuzHvwCvP2QUseo1HA=</DigestValue>
    </Reference>
  </SignedInfo>
  <SignatureValue>BFoRiWKFZHPG0yvC9wO2/XcUEybzhJ5VKgC45NZWvRsh6aAqHEGC+NQja33mW2xpQXak1AYNjF9w
5zx2iy/QDWASj/qM0NAg97xw0wfJiY00IB/lX8pS7VFe4t1hAtebBrq74zVKG85Gst8LQxo57L4d
UeoU+4R95CPSJGSHr9lISq/OD+kw9vrwvYAoETsEao52dTZD0+cMrLsHFMXD0AwIbDYSD/ostoNz
QdEvnVl6Wh/t5WZQ9iVGxEpw8e4b3MacdAKCi0y4Q9zgB+9eKro0cQeNHubRDYBImFLR9IYmW2S1
zWel2n6mm9PryhCoPaNX++it8fY0vQd2COF0Xg==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cpeJEvI9Xo73EOfoIwbtNO5dNN3XbkS98eU3r9sFZTk=</DigestValue>
      </Reference>
      <Reference URI="/word/document.xml?ContentType=application/vnd.openxmlformats-officedocument.wordprocessingml.document.main+xml">
        <DigestMethod Algorithm="http://www.w3.org/2001/04/xmlenc#sha256"/>
        <DigestValue>YeDduaPXXnVxq7xAr2t31zXEDjLXu8WJAdF286wMpBo=</DigestValue>
      </Reference>
      <Reference URI="/word/endnotes.xml?ContentType=application/vnd.openxmlformats-officedocument.wordprocessingml.endnotes+xml">
        <DigestMethod Algorithm="http://www.w3.org/2001/04/xmlenc#sha256"/>
        <DigestValue>/fvsAzIl8+q14f4OdOAKSsDyrcDszLUpq7sM/89mldw=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Fe5CsygECtxy91DxYJnwslHy1erzBsYq8FXNFknxDic=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sHUSjyXWjF9/0oI23qyQwb5YGeKr/0dPpnAcvV+L+Mk=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2023-10-23T08:21:28Z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2023-10-23T08:21:28Z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104</cp:revision>
  <cp:lastPrinted>2018-08-08T13:48:00Z</cp:lastPrinted>
  <dcterms:created xsi:type="dcterms:W3CDTF">2021-09-20T07:59:00Z</dcterms:created>
  <dcterms:modified xsi:type="dcterms:W3CDTF">2023-10-23T08:21:00Z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